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3FDAF2E7"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8A7D78">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DC45EB">
        <w:rPr>
          <w:rFonts w:cs="Calibri"/>
          <w:caps/>
          <w:color w:val="auto"/>
          <w:kern w:val="28"/>
        </w:rPr>
        <w:t>00116</w:t>
      </w:r>
      <w:r w:rsidR="00C7687F" w:rsidRPr="00B172A9">
        <w:rPr>
          <w:rFonts w:ascii="Calibri" w:eastAsia="Times New Roman" w:hAnsi="Calibri" w:cs="Calibri"/>
          <w:bCs w:val="0"/>
          <w:color w:val="auto"/>
          <w:szCs w:val="20"/>
        </w:rPr>
        <w:t>/202</w:t>
      </w:r>
      <w:r w:rsidR="00423F2F">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5DF42466"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DC45EB" w:rsidRPr="00DC45EB">
        <w:rPr>
          <w:rFonts w:asciiTheme="minorHAnsi" w:eastAsia="Calibri" w:hAnsiTheme="minorHAnsi" w:cstheme="minorHAnsi"/>
          <w:b/>
          <w:bCs/>
          <w:i/>
          <w:szCs w:val="22"/>
          <w:lang w:eastAsia="pl-PL"/>
        </w:rPr>
        <w:t>Opracowanie dokumentacji projektowo – kosztorysowej sieci SN, na terenie działania RE Janów Lubelski – 6 części(Pakiet nr 2/25)</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1887F" w14:textId="77777777" w:rsidR="004C4B81" w:rsidRDefault="004C4B81" w:rsidP="004A302B">
      <w:pPr>
        <w:spacing w:line="240" w:lineRule="auto"/>
      </w:pPr>
      <w:r>
        <w:separator/>
      </w:r>
    </w:p>
  </w:endnote>
  <w:endnote w:type="continuationSeparator" w:id="0">
    <w:p w14:paraId="4BCD330E" w14:textId="77777777" w:rsidR="004C4B81" w:rsidRDefault="004C4B8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D8790" w14:textId="77777777" w:rsidR="004C4B81" w:rsidRDefault="004C4B81" w:rsidP="004A302B">
      <w:pPr>
        <w:spacing w:line="240" w:lineRule="auto"/>
      </w:pPr>
      <w:r>
        <w:separator/>
      </w:r>
    </w:p>
  </w:footnote>
  <w:footnote w:type="continuationSeparator" w:id="0">
    <w:p w14:paraId="526D65E1" w14:textId="77777777" w:rsidR="004C4B81" w:rsidRDefault="004C4B8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000000"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0982"/>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26C7"/>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3F2F"/>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4B81"/>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1D8B"/>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23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45EB"/>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2A5"/>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POST/DYS/OR/GZ/00116/2026                         </dmsv2SWPP2ObjectNumber>
    <dmsv2SWPP2SumMD5 xmlns="http://schemas.microsoft.com/sharepoint/v3">ce3eb1a986f8ee18bbfa1b94c3350beb</dmsv2SWPP2SumMD5>
    <dmsv2BaseMoved xmlns="http://schemas.microsoft.com/sharepoint/v3">false</dmsv2BaseMoved>
    <dmsv2BaseIsSensitive xmlns="http://schemas.microsoft.com/sharepoint/v3">true</dmsv2BaseIsSensitive>
    <dmsv2SWPP2IDSWPP2 xmlns="http://schemas.microsoft.com/sharepoint/v3">703714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24160861</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00000001000700030000000k000000000001</dmsv2SWPP2ObjectDepartment>
    <dmsv2SWPP2ObjectName xmlns="http://schemas.microsoft.com/sharepoint/v3">Postępowanie</dmsv2SWPP2ObjectName>
    <_dlc_DocId xmlns="a19cb1c7-c5c7-46d4-85ae-d83685407bba">JEUP5JKVCYQC-1092029480-18746</_dlc_DocId>
    <_dlc_DocIdUrl xmlns="a19cb1c7-c5c7-46d4-85ae-d83685407bba">
      <Url>https://swpp2.dms.gkpge.pl/sites/41/_layouts/15/DocIdRedir.aspx?ID=JEUP5JKVCYQC-1092029480-18746</Url>
      <Description>JEUP5JKVCYQC-1092029480-18746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7098C0A-0771-40F9-97ED-9A3439AACC2E}"/>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customXml/itemProps6.xml><?xml version="1.0" encoding="utf-8"?>
<ds:datastoreItem xmlns:ds="http://schemas.openxmlformats.org/officeDocument/2006/customXml" ds:itemID="{3D6BFCD0-2DB3-4735-9DF1-DA2D73756A16}"/>
</file>

<file path=docProps/app.xml><?xml version="1.0" encoding="utf-8"?>
<Properties xmlns="http://schemas.openxmlformats.org/officeDocument/2006/extended-properties" xmlns:vt="http://schemas.openxmlformats.org/officeDocument/2006/docPropsVTypes">
  <Template>Normal</Template>
  <TotalTime>23</TotalTime>
  <Pages>2</Pages>
  <Words>461</Words>
  <Characters>2772</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18</cp:revision>
  <cp:lastPrinted>2020-02-27T07:25:00Z</cp:lastPrinted>
  <dcterms:created xsi:type="dcterms:W3CDTF">2022-12-15T06:17:00Z</dcterms:created>
  <dcterms:modified xsi:type="dcterms:W3CDTF">2026-01-20T07:47:00Z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80503398-3272-44ed-8c22-0b9b07892f1b</vt:lpwstr>
  </property>
</Properties>
</file>